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59C2E7BD" w:rsidR="006A0A40" w:rsidRPr="00CB7739" w:rsidRDefault="00950ADC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skrzyżowania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Nr 1 161R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„G” z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drogą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powiatową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Nr 1 142R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„L”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wraz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przebudową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chodnika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ścieżkę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pieszo-rowerową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w m. 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Chorzelów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FCA9C" w14:textId="77777777" w:rsidR="00597D7E" w:rsidRDefault="00597D7E" w:rsidP="00AC1A4B">
      <w:r>
        <w:separator/>
      </w:r>
    </w:p>
  </w:endnote>
  <w:endnote w:type="continuationSeparator" w:id="0">
    <w:p w14:paraId="7DE1D5B0" w14:textId="77777777" w:rsidR="00597D7E" w:rsidRDefault="00597D7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59E2B" w14:textId="77777777" w:rsidR="00597D7E" w:rsidRDefault="00597D7E" w:rsidP="00AC1A4B">
      <w:r>
        <w:separator/>
      </w:r>
    </w:p>
  </w:footnote>
  <w:footnote w:type="continuationSeparator" w:id="0">
    <w:p w14:paraId="25AF08A0" w14:textId="77777777" w:rsidR="00597D7E" w:rsidRDefault="00597D7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9FBF728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C4327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50AD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2021-01-22T11:31:00Z</cp:lastPrinted>
  <dcterms:created xsi:type="dcterms:W3CDTF">2021-02-17T13:08:00Z</dcterms:created>
  <dcterms:modified xsi:type="dcterms:W3CDTF">2023-01-12T12:58:00Z</dcterms:modified>
</cp:coreProperties>
</file>